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3AA93" w14:textId="6A3EBC56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E365BB">
        <w:rPr>
          <w:b/>
          <w:bCs/>
          <w:sz w:val="28"/>
          <w:szCs w:val="28"/>
        </w:rPr>
        <w:t>4</w:t>
      </w:r>
    </w:p>
    <w:p w14:paraId="6528DEAC" w14:textId="77777777" w:rsidR="00D93060" w:rsidRDefault="008671AB" w:rsidP="00D93060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54809D8C" w:rsidR="008671AB" w:rsidRPr="00D93060" w:rsidRDefault="008671AB" w:rsidP="00D93060">
      <w:pPr>
        <w:pStyle w:val="NoSpacing"/>
        <w:jc w:val="center"/>
        <w:rPr>
          <w:b/>
          <w:bCs/>
          <w:sz w:val="28"/>
          <w:szCs w:val="28"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69A41822" w14:textId="7128A030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1FAEB18C" w14:textId="7DF5A453" w:rsidR="00F21C89" w:rsidRDefault="00F21C89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3D54495B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6)</w:t>
      </w:r>
    </w:p>
    <w:bookmarkEnd w:id="4"/>
    <w:p w14:paraId="5FAE5D4F" w14:textId="537A24F1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0729C16A" w14:textId="57D84128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3ED8096E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5331"/>
    <w:bookmarkStart w:id="6" w:name="_Hlk90382341"/>
    <w:p w14:paraId="3F3E9557" w14:textId="5A2BD95F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Co</w:t>
      </w:r>
      <w:r w:rsidR="00D76DA3" w:rsidRPr="00993F33">
        <w:rPr>
          <w:rFonts w:ascii="Arial" w:eastAsia="Times New Roman" w:hAnsi="Arial" w:cs="Arial"/>
          <w:sz w:val="22"/>
          <w:szCs w:val="22"/>
        </w:rPr>
        <w:t>ntact</w:t>
      </w:r>
      <w:r w:rsidRPr="00993F33">
        <w:rPr>
          <w:rFonts w:ascii="Arial" w:eastAsia="Times New Roman" w:hAnsi="Arial" w:cs="Arial"/>
          <w:sz w:val="22"/>
          <w:szCs w:val="22"/>
        </w:rPr>
        <w:t xml:space="preserve"> Sheet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F21C89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7" w:name="_Hlk90382252"/>
    <w:bookmarkEnd w:id="5"/>
    <w:p w14:paraId="5EF3F336" w14:textId="4A002EA4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365BB">
        <w:rPr>
          <w:rFonts w:ascii="Arial" w:eastAsia="Times New Roman" w:hAnsi="Arial" w:cs="Arial"/>
          <w:sz w:val="22"/>
          <w:szCs w:val="22"/>
        </w:rPr>
        <w:t>Supplemental Questionnaire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F21C89"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972DC5C" w14:textId="0E562EA5" w:rsidR="00E365BB" w:rsidRDefault="00E365B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Additional Information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if applicable, 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>
        <w:rPr>
          <w:rFonts w:ascii="Arial" w:eastAsia="Times New Roman" w:hAnsi="Arial" w:cs="Arial"/>
          <w:sz w:val="22"/>
          <w:szCs w:val="22"/>
        </w:rPr>
        <w:t>3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8" w:name="_Hlk90382470"/>
      <w:bookmarkEnd w:id="7"/>
      <w:bookmarkEnd w:id="6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7E5CA6B2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9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</w:t>
      </w: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Section </w:t>
      </w:r>
      <w:r w:rsidR="00E01F27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6.1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10" w:name="_Hlk90382629"/>
    <w:bookmarkEnd w:id="8"/>
    <w:bookmarkEnd w:id="9"/>
    <w:p w14:paraId="47366405" w14:textId="50423A8E" w:rsidR="000A625B" w:rsidRPr="006A4636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F21C89">
        <w:rPr>
          <w:rFonts w:ascii="Arial" w:eastAsia="Times New Roman" w:hAnsi="Arial" w:cs="Arial"/>
          <w:sz w:val="22"/>
          <w:szCs w:val="22"/>
        </w:rPr>
        <w:t>Required Attachments (see above list)</w:t>
      </w:r>
    </w:p>
    <w:p w14:paraId="5CC56A55" w14:textId="20EEF7B1" w:rsidR="000A625B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01F27">
        <w:rPr>
          <w:rFonts w:ascii="Arial" w:eastAsia="Times New Roman" w:hAnsi="Arial" w:cs="Arial"/>
          <w:sz w:val="22"/>
          <w:szCs w:val="22"/>
        </w:rPr>
        <w:t xml:space="preserve">If Corporation, LLC, LP, or LLP, proof of good standing in California (RFP </w:t>
      </w:r>
      <w:r w:rsidR="00E01F27" w:rsidRPr="00D93060">
        <w:rPr>
          <w:rFonts w:ascii="Arial" w:eastAsia="Times New Roman" w:hAnsi="Arial" w:cs="Arial"/>
          <w:sz w:val="22"/>
          <w:szCs w:val="22"/>
        </w:rPr>
        <w:t>section 6.1.</w:t>
      </w:r>
      <w:r w:rsidR="00D93060" w:rsidRPr="00D93060">
        <w:rPr>
          <w:rFonts w:ascii="Arial" w:eastAsia="Times New Roman" w:hAnsi="Arial" w:cs="Arial"/>
          <w:sz w:val="22"/>
          <w:szCs w:val="22"/>
        </w:rPr>
        <w:t>D</w:t>
      </w:r>
      <w:r w:rsidR="00E01F27" w:rsidRPr="00D93060">
        <w:rPr>
          <w:rFonts w:ascii="Arial" w:eastAsia="Times New Roman" w:hAnsi="Arial" w:cs="Arial"/>
          <w:sz w:val="22"/>
          <w:szCs w:val="22"/>
        </w:rPr>
        <w:t>.ii</w:t>
      </w:r>
      <w:r w:rsidR="00E01F27">
        <w:rPr>
          <w:rFonts w:ascii="Arial" w:eastAsia="Times New Roman" w:hAnsi="Arial" w:cs="Arial"/>
          <w:sz w:val="22"/>
          <w:szCs w:val="22"/>
        </w:rPr>
        <w:t>)</w:t>
      </w:r>
    </w:p>
    <w:p w14:paraId="709C001D" w14:textId="4C76CB1B" w:rsidR="00E01F27" w:rsidRDefault="00E01F27" w:rsidP="00E01F27">
      <w:pPr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Copies of current business licenses, professional certifications, or other credentials </w:t>
      </w:r>
    </w:p>
    <w:p w14:paraId="0C95400D" w14:textId="5D3CD80E" w:rsidR="00E01F27" w:rsidRPr="00993F33" w:rsidRDefault="00E01F27" w:rsidP="00E01F27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(RFP </w:t>
      </w:r>
      <w:r w:rsidRPr="00D93060">
        <w:rPr>
          <w:rFonts w:ascii="Arial" w:eastAsia="Times New Roman" w:hAnsi="Arial" w:cs="Arial"/>
          <w:sz w:val="22"/>
          <w:szCs w:val="22"/>
        </w:rPr>
        <w:t>section 6.1.</w:t>
      </w:r>
      <w:r w:rsidR="00D93060" w:rsidRPr="00D93060">
        <w:rPr>
          <w:rFonts w:ascii="Arial" w:eastAsia="Times New Roman" w:hAnsi="Arial" w:cs="Arial"/>
          <w:sz w:val="22"/>
          <w:szCs w:val="22"/>
        </w:rPr>
        <w:t>D</w:t>
      </w:r>
      <w:r w:rsidRPr="00D93060">
        <w:rPr>
          <w:rFonts w:ascii="Arial" w:eastAsia="Times New Roman" w:hAnsi="Arial" w:cs="Arial"/>
          <w:sz w:val="22"/>
          <w:szCs w:val="22"/>
        </w:rPr>
        <w:t>.iii</w:t>
      </w:r>
      <w:r>
        <w:rPr>
          <w:rFonts w:ascii="Arial" w:eastAsia="Times New Roman" w:hAnsi="Arial" w:cs="Arial"/>
          <w:sz w:val="22"/>
          <w:szCs w:val="22"/>
        </w:rPr>
        <w:t>)</w:t>
      </w:r>
    </w:p>
    <w:p w14:paraId="57EBB1FC" w14:textId="50D9A616" w:rsidR="0070578A" w:rsidRPr="00D93060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E01F27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405FEA1" w14:textId="7B552B84" w:rsidR="002A4E76" w:rsidRPr="00D93060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D93060" w:rsidRPr="00D93060">
        <w:rPr>
          <w:rFonts w:ascii="Arial" w:eastAsia="Times New Roman" w:hAnsi="Arial" w:cs="Arial"/>
          <w:sz w:val="22"/>
          <w:szCs w:val="22"/>
        </w:rPr>
        <w:t>Detailed list of services showing the daily or individual cost of each proposed service</w:t>
      </w:r>
    </w:p>
    <w:p w14:paraId="5B69E1EC" w14:textId="657F46E3" w:rsidR="00D93060" w:rsidRPr="00D93060" w:rsidRDefault="00D93060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963A25">
        <w:rPr>
          <w:rFonts w:ascii="Arial" w:eastAsia="Times New Roman" w:hAnsi="Arial" w:cs="Arial"/>
          <w:b/>
          <w:bCs/>
          <w:sz w:val="22"/>
          <w:szCs w:val="22"/>
        </w:rPr>
      </w:r>
      <w:r w:rsidR="00963A25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D93060">
        <w:rPr>
          <w:rFonts w:ascii="Arial" w:eastAsia="Times New Roman" w:hAnsi="Arial" w:cs="Arial"/>
          <w:sz w:val="22"/>
          <w:szCs w:val="22"/>
        </w:rPr>
        <w:t xml:space="preserve">Prospective Bidders with Drug Medi-Cal Certification in California – clearly state the cost of services for clients with and without Medi-Cal benefits. </w:t>
      </w:r>
    </w:p>
    <w:bookmarkEnd w:id="10"/>
    <w:p w14:paraId="67FB4D05" w14:textId="53EC9936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F21C89" w:rsidRPr="00D93060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A4E76" w:rsidRPr="00D93060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39FEFC5B" w:rsidR="00BD48DA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</w:t>
      </w:r>
      <w:proofErr w:type="gramStart"/>
      <w:r w:rsidRPr="00993F33">
        <w:rPr>
          <w:rFonts w:ascii="Arial" w:eastAsia="Times New Roman" w:hAnsi="Arial" w:cs="Arial"/>
          <w:sz w:val="22"/>
          <w:szCs w:val="22"/>
        </w:rPr>
        <w:t xml:space="preserve">the </w:t>
      </w:r>
      <w:r w:rsidR="00E365BB">
        <w:rPr>
          <w:rFonts w:ascii="Arial" w:eastAsia="Times New Roman" w:hAnsi="Arial" w:cs="Arial"/>
          <w:sz w:val="22"/>
          <w:szCs w:val="22"/>
        </w:rPr>
        <w:t xml:space="preserve"> following</w:t>
      </w:r>
      <w:proofErr w:type="gramEnd"/>
      <w:r w:rsidR="00E365BB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RFP deadline</w:t>
      </w:r>
      <w:r w:rsidR="00E365BB">
        <w:rPr>
          <w:rFonts w:ascii="Arial" w:eastAsia="Times New Roman" w:hAnsi="Arial" w:cs="Arial"/>
          <w:sz w:val="22"/>
          <w:szCs w:val="22"/>
        </w:rPr>
        <w:t>s:</w:t>
      </w:r>
    </w:p>
    <w:p w14:paraId="2FA14F4A" w14:textId="2228EABA" w:rsidR="00E365BB" w:rsidRPr="00963A25" w:rsidRDefault="00E365BB" w:rsidP="00E365BB">
      <w:pPr>
        <w:rPr>
          <w:rFonts w:ascii="Arial" w:eastAsia="Times New Roman" w:hAnsi="Arial" w:cs="Arial"/>
          <w:strike/>
          <w:sz w:val="22"/>
          <w:szCs w:val="22"/>
        </w:rPr>
      </w:pPr>
      <w:r w:rsidRPr="00963A25">
        <w:rPr>
          <w:rFonts w:ascii="Arial" w:eastAsia="Times New Roman" w:hAnsi="Arial" w:cs="Arial"/>
          <w:strike/>
          <w:sz w:val="22"/>
          <w:szCs w:val="22"/>
        </w:rPr>
        <w:t xml:space="preserve">Round 1: </w:t>
      </w:r>
      <w:r w:rsidRPr="00963A25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July 30, </w:t>
      </w:r>
      <w:proofErr w:type="gramStart"/>
      <w:r w:rsidRPr="00963A25">
        <w:rPr>
          <w:rFonts w:ascii="Arial" w:eastAsia="Times New Roman" w:hAnsi="Arial" w:cs="Arial"/>
          <w:b/>
          <w:bCs/>
          <w:strike/>
          <w:sz w:val="22"/>
          <w:szCs w:val="22"/>
        </w:rPr>
        <w:t>2024</w:t>
      </w:r>
      <w:proofErr w:type="gramEnd"/>
      <w:r w:rsidRPr="00963A25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 by 2:00 PM Pacific Time</w:t>
      </w:r>
    </w:p>
    <w:p w14:paraId="1E17C129" w14:textId="70A5BD2C" w:rsidR="00E365BB" w:rsidRPr="00E365BB" w:rsidRDefault="00E365BB" w:rsidP="00E365BB">
      <w:pPr>
        <w:rPr>
          <w:rFonts w:ascii="Arial" w:eastAsia="Times New Roman" w:hAnsi="Arial" w:cs="Arial"/>
          <w:b/>
          <w:bCs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Round 2: </w:t>
      </w:r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October </w:t>
      </w:r>
      <w:r w:rsidR="00455A8F">
        <w:rPr>
          <w:rFonts w:ascii="Arial" w:eastAsia="Times New Roman" w:hAnsi="Arial" w:cs="Arial"/>
          <w:b/>
          <w:bCs/>
          <w:sz w:val="22"/>
          <w:szCs w:val="22"/>
        </w:rPr>
        <w:t>22</w:t>
      </w:r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, </w:t>
      </w:r>
      <w:proofErr w:type="gramStart"/>
      <w:r w:rsidRPr="00E365BB">
        <w:rPr>
          <w:rFonts w:ascii="Arial" w:eastAsia="Times New Roman" w:hAnsi="Arial" w:cs="Arial"/>
          <w:b/>
          <w:bCs/>
          <w:sz w:val="22"/>
          <w:szCs w:val="22"/>
        </w:rPr>
        <w:t>2024</w:t>
      </w:r>
      <w:proofErr w:type="gramEnd"/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1308FD13" w14:textId="1F4254B9" w:rsidR="00E365BB" w:rsidRDefault="00E365BB" w:rsidP="00E365BB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Round 3: </w:t>
      </w:r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January </w:t>
      </w:r>
      <w:r w:rsidR="00455A8F">
        <w:rPr>
          <w:rFonts w:ascii="Arial" w:eastAsia="Times New Roman" w:hAnsi="Arial" w:cs="Arial"/>
          <w:b/>
          <w:bCs/>
          <w:sz w:val="22"/>
          <w:szCs w:val="22"/>
        </w:rPr>
        <w:t>21</w:t>
      </w:r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, </w:t>
      </w:r>
      <w:proofErr w:type="gramStart"/>
      <w:r w:rsidRPr="00E365BB">
        <w:rPr>
          <w:rFonts w:ascii="Arial" w:eastAsia="Times New Roman" w:hAnsi="Arial" w:cs="Arial"/>
          <w:b/>
          <w:bCs/>
          <w:sz w:val="22"/>
          <w:szCs w:val="22"/>
        </w:rPr>
        <w:t>2025</w:t>
      </w:r>
      <w:proofErr w:type="gramEnd"/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32FE0324" w14:textId="2106672E" w:rsidR="00E365BB" w:rsidRDefault="00E365BB" w:rsidP="00E365BB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Round 4: </w:t>
      </w:r>
      <w:r w:rsidRPr="00E365BB">
        <w:rPr>
          <w:rFonts w:ascii="Arial" w:eastAsia="Times New Roman" w:hAnsi="Arial" w:cs="Arial"/>
          <w:b/>
          <w:bCs/>
          <w:sz w:val="22"/>
          <w:szCs w:val="22"/>
        </w:rPr>
        <w:t>April</w:t>
      </w:r>
      <w:r w:rsidR="00455A8F">
        <w:rPr>
          <w:rFonts w:ascii="Arial" w:eastAsia="Times New Roman" w:hAnsi="Arial" w:cs="Arial"/>
          <w:b/>
          <w:bCs/>
          <w:sz w:val="22"/>
          <w:szCs w:val="22"/>
        </w:rPr>
        <w:t xml:space="preserve"> 22</w:t>
      </w:r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, </w:t>
      </w:r>
      <w:proofErr w:type="gramStart"/>
      <w:r w:rsidRPr="00E365BB">
        <w:rPr>
          <w:rFonts w:ascii="Arial" w:eastAsia="Times New Roman" w:hAnsi="Arial" w:cs="Arial"/>
          <w:b/>
          <w:bCs/>
          <w:sz w:val="22"/>
          <w:szCs w:val="22"/>
        </w:rPr>
        <w:t>2025</w:t>
      </w:r>
      <w:proofErr w:type="gramEnd"/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4E12C4AB" w14:textId="336BC128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</w:p>
    <w:sectPr w:rsidR="00BD48DA" w:rsidRPr="00370627" w:rsidSect="00E365BB">
      <w:headerReference w:type="default" r:id="rId8"/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209CB" w14:textId="77777777" w:rsidR="00F4665E" w:rsidRDefault="00F4665E" w:rsidP="00B1759F">
      <w:r>
        <w:separator/>
      </w:r>
    </w:p>
  </w:endnote>
  <w:endnote w:type="continuationSeparator" w:id="0">
    <w:p w14:paraId="6477C96F" w14:textId="77777777" w:rsidR="00F4665E" w:rsidRDefault="00F4665E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56402" w14:textId="77777777" w:rsidR="00F4665E" w:rsidRDefault="00F4665E" w:rsidP="00B1759F">
      <w:r>
        <w:separator/>
      </w:r>
    </w:p>
  </w:footnote>
  <w:footnote w:type="continuationSeparator" w:id="0">
    <w:p w14:paraId="1D2E44D5" w14:textId="77777777" w:rsidR="00F4665E" w:rsidRDefault="00F4665E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85E13" w14:textId="37CCA16D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 xml:space="preserve">RFP Title: </w:t>
    </w:r>
    <w:r w:rsidR="00E365BB">
      <w:t>Substance Use Disorder, Mental Health, and Integrated Treatment for Drug Court</w:t>
    </w:r>
  </w:p>
  <w:p w14:paraId="385EA34D" w14:textId="5D32BDF1" w:rsidR="00B1759F" w:rsidRDefault="00C21C2C" w:rsidP="00F21C89">
    <w:pPr>
      <w:pStyle w:val="CommentText"/>
      <w:tabs>
        <w:tab w:val="left" w:pos="1242"/>
      </w:tabs>
      <w:ind w:right="252"/>
      <w:jc w:val="both"/>
    </w:pPr>
    <w:r w:rsidRPr="00D56A84">
      <w:t>RFP Number:</w:t>
    </w:r>
    <w:r w:rsidR="00370627">
      <w:t xml:space="preserve"> </w:t>
    </w:r>
    <w:r w:rsidR="002F210B">
      <w:t xml:space="preserve">SC </w:t>
    </w:r>
    <w:r w:rsidR="00E365BB">
      <w:t>6666.2024.1.CF</w:t>
    </w:r>
  </w:p>
  <w:p w14:paraId="2BFDF6BF" w14:textId="77777777" w:rsidR="00F21C89" w:rsidRDefault="00F21C89" w:rsidP="00F21C89">
    <w:pPr>
      <w:pStyle w:val="CommentText"/>
      <w:tabs>
        <w:tab w:val="left" w:pos="1242"/>
      </w:tabs>
      <w:ind w:right="252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A625B"/>
    <w:rsid w:val="000D04BD"/>
    <w:rsid w:val="002054AB"/>
    <w:rsid w:val="00265180"/>
    <w:rsid w:val="002A4E76"/>
    <w:rsid w:val="002F210B"/>
    <w:rsid w:val="00370627"/>
    <w:rsid w:val="00426DA6"/>
    <w:rsid w:val="0045278E"/>
    <w:rsid w:val="00455A8F"/>
    <w:rsid w:val="004D06A7"/>
    <w:rsid w:val="00507678"/>
    <w:rsid w:val="005B63E8"/>
    <w:rsid w:val="005C3092"/>
    <w:rsid w:val="006A4636"/>
    <w:rsid w:val="006A6F9F"/>
    <w:rsid w:val="0070578A"/>
    <w:rsid w:val="007216AC"/>
    <w:rsid w:val="00774FCA"/>
    <w:rsid w:val="007A17CA"/>
    <w:rsid w:val="008615B0"/>
    <w:rsid w:val="008671AB"/>
    <w:rsid w:val="008819D6"/>
    <w:rsid w:val="0094545C"/>
    <w:rsid w:val="0095249E"/>
    <w:rsid w:val="00953F26"/>
    <w:rsid w:val="00960F83"/>
    <w:rsid w:val="00963A25"/>
    <w:rsid w:val="00981950"/>
    <w:rsid w:val="00993F33"/>
    <w:rsid w:val="00A1192A"/>
    <w:rsid w:val="00A265D4"/>
    <w:rsid w:val="00A81FEE"/>
    <w:rsid w:val="00AA6138"/>
    <w:rsid w:val="00B1759F"/>
    <w:rsid w:val="00B232DC"/>
    <w:rsid w:val="00B557C5"/>
    <w:rsid w:val="00B70CE5"/>
    <w:rsid w:val="00BD48DA"/>
    <w:rsid w:val="00C21C2C"/>
    <w:rsid w:val="00C220D3"/>
    <w:rsid w:val="00C54D24"/>
    <w:rsid w:val="00C9025D"/>
    <w:rsid w:val="00CA194D"/>
    <w:rsid w:val="00CB3805"/>
    <w:rsid w:val="00CC4BE5"/>
    <w:rsid w:val="00CC6377"/>
    <w:rsid w:val="00CF4685"/>
    <w:rsid w:val="00D56A84"/>
    <w:rsid w:val="00D76DA3"/>
    <w:rsid w:val="00D93060"/>
    <w:rsid w:val="00DC2B34"/>
    <w:rsid w:val="00E01F27"/>
    <w:rsid w:val="00E032E3"/>
    <w:rsid w:val="00E048D5"/>
    <w:rsid w:val="00E365BB"/>
    <w:rsid w:val="00E5013F"/>
    <w:rsid w:val="00EA61AA"/>
    <w:rsid w:val="00EB5D19"/>
    <w:rsid w:val="00EC4EB7"/>
    <w:rsid w:val="00F2010F"/>
    <w:rsid w:val="00F21C89"/>
    <w:rsid w:val="00F33722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12</cp:revision>
  <dcterms:created xsi:type="dcterms:W3CDTF">2023-03-02T21:44:00Z</dcterms:created>
  <dcterms:modified xsi:type="dcterms:W3CDTF">2024-07-25T15:54:00Z</dcterms:modified>
</cp:coreProperties>
</file>