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78477" w14:textId="14327DC9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 xml:space="preserve">ATTACHMENT </w:t>
      </w:r>
      <w:r w:rsidR="00395C9E">
        <w:rPr>
          <w:rFonts w:ascii="Times New Roman" w:hAnsi="Times New Roman"/>
          <w:b/>
          <w:sz w:val="24"/>
          <w:szCs w:val="24"/>
        </w:rPr>
        <w:t>10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default" r:id="rId7"/>
      <w:footerReference w:type="default" r:id="rId8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4EDAE" w14:textId="77777777" w:rsidR="006C6685" w:rsidRDefault="006C6685">
      <w:r>
        <w:separator/>
      </w:r>
    </w:p>
  </w:endnote>
  <w:endnote w:type="continuationSeparator" w:id="0">
    <w:p w14:paraId="0167401B" w14:textId="77777777" w:rsidR="006C6685" w:rsidRDefault="006C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EndPr/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4DC12" w14:textId="77777777" w:rsidR="006C6685" w:rsidRDefault="006C6685">
      <w:r>
        <w:separator/>
      </w:r>
    </w:p>
  </w:footnote>
  <w:footnote w:type="continuationSeparator" w:id="0">
    <w:p w14:paraId="1775BD00" w14:textId="77777777" w:rsidR="006C6685" w:rsidRDefault="006C6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F9A05" w14:textId="77777777" w:rsidR="009020B6" w:rsidRPr="00023D50" w:rsidRDefault="009020B6" w:rsidP="009020B6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023D50">
      <w:t>RFP Title: Substance Use Disorder, Mental Health, and Integrated Treatment for Drug Courts</w:t>
    </w:r>
  </w:p>
  <w:p w14:paraId="36048ECE" w14:textId="1A1A184C" w:rsidR="009020B6" w:rsidRPr="00023D50" w:rsidRDefault="009020B6" w:rsidP="009020B6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023D50">
      <w:t>RFP Number:</w:t>
    </w:r>
    <w:r w:rsidRPr="00023D50">
      <w:rPr>
        <w:color w:val="000000"/>
      </w:rPr>
      <w:t xml:space="preserve">  SC 6666.202</w:t>
    </w:r>
    <w:r w:rsidR="009830CC">
      <w:rPr>
        <w:color w:val="000000"/>
      </w:rPr>
      <w:t>4</w:t>
    </w:r>
    <w:r w:rsidRPr="00023D50">
      <w:rPr>
        <w:color w:val="000000"/>
      </w:rPr>
      <w:t>.</w:t>
    </w:r>
    <w:r w:rsidR="009830CC">
      <w:rPr>
        <w:color w:val="000000"/>
      </w:rPr>
      <w:t>1</w:t>
    </w:r>
    <w:r w:rsidRPr="00023D50">
      <w:rPr>
        <w:color w:val="000000"/>
      </w:rPr>
      <w:t>.CF</w:t>
    </w:r>
  </w:p>
  <w:p w14:paraId="55646FA5" w14:textId="77777777" w:rsidR="00697B88" w:rsidRDefault="00697B88" w:rsidP="00697B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61170152">
    <w:abstractNumId w:val="1"/>
  </w:num>
  <w:num w:numId="2" w16cid:durableId="548539716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442841012">
    <w:abstractNumId w:val="3"/>
  </w:num>
  <w:num w:numId="4" w16cid:durableId="180441786">
    <w:abstractNumId w:val="5"/>
  </w:num>
  <w:num w:numId="5" w16cid:durableId="556401615">
    <w:abstractNumId w:val="9"/>
  </w:num>
  <w:num w:numId="6" w16cid:durableId="3565416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5488184">
    <w:abstractNumId w:val="2"/>
  </w:num>
  <w:num w:numId="8" w16cid:durableId="558050763">
    <w:abstractNumId w:val="4"/>
  </w:num>
  <w:num w:numId="9" w16cid:durableId="1751274566">
    <w:abstractNumId w:val="7"/>
  </w:num>
  <w:num w:numId="10" w16cid:durableId="1074812088">
    <w:abstractNumId w:val="8"/>
  </w:num>
  <w:num w:numId="11" w16cid:durableId="5723570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56E50"/>
    <w:rsid w:val="00370A3A"/>
    <w:rsid w:val="00384BB1"/>
    <w:rsid w:val="003951DF"/>
    <w:rsid w:val="00395C9E"/>
    <w:rsid w:val="003A13B3"/>
    <w:rsid w:val="003C2A3F"/>
    <w:rsid w:val="003C4D8B"/>
    <w:rsid w:val="003F321B"/>
    <w:rsid w:val="003F5AA7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C6685"/>
    <w:rsid w:val="006D64A3"/>
    <w:rsid w:val="00705F87"/>
    <w:rsid w:val="0072238D"/>
    <w:rsid w:val="007345D2"/>
    <w:rsid w:val="007354A7"/>
    <w:rsid w:val="007367ED"/>
    <w:rsid w:val="007424B5"/>
    <w:rsid w:val="007426DF"/>
    <w:rsid w:val="00742978"/>
    <w:rsid w:val="00753800"/>
    <w:rsid w:val="0077662E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020B6"/>
    <w:rsid w:val="00921FE5"/>
    <w:rsid w:val="0093587E"/>
    <w:rsid w:val="00936B40"/>
    <w:rsid w:val="00945B66"/>
    <w:rsid w:val="00945B99"/>
    <w:rsid w:val="00961782"/>
    <w:rsid w:val="00966270"/>
    <w:rsid w:val="009671F7"/>
    <w:rsid w:val="00967694"/>
    <w:rsid w:val="009719F0"/>
    <w:rsid w:val="00973489"/>
    <w:rsid w:val="009830CC"/>
    <w:rsid w:val="009912CF"/>
    <w:rsid w:val="00994E8A"/>
    <w:rsid w:val="00995C49"/>
    <w:rsid w:val="009A32CD"/>
    <w:rsid w:val="009A6CEF"/>
    <w:rsid w:val="009B0BA6"/>
    <w:rsid w:val="009D1AAE"/>
    <w:rsid w:val="009D7F88"/>
    <w:rsid w:val="009E6318"/>
    <w:rsid w:val="009F6DDB"/>
    <w:rsid w:val="00A1294D"/>
    <w:rsid w:val="00A13628"/>
    <w:rsid w:val="00A1594F"/>
    <w:rsid w:val="00A257DC"/>
    <w:rsid w:val="00A3010A"/>
    <w:rsid w:val="00A309A7"/>
    <w:rsid w:val="00A34581"/>
    <w:rsid w:val="00A4089D"/>
    <w:rsid w:val="00A4516F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23184"/>
    <w:rsid w:val="00C2737A"/>
    <w:rsid w:val="00C343B2"/>
    <w:rsid w:val="00C35283"/>
    <w:rsid w:val="00C41A0F"/>
    <w:rsid w:val="00C46A59"/>
    <w:rsid w:val="00C64E21"/>
    <w:rsid w:val="00C65539"/>
    <w:rsid w:val="00C80E13"/>
    <w:rsid w:val="00C8460C"/>
    <w:rsid w:val="00C906CA"/>
    <w:rsid w:val="00C96481"/>
    <w:rsid w:val="00CC07F8"/>
    <w:rsid w:val="00CC1509"/>
    <w:rsid w:val="00CC29CB"/>
    <w:rsid w:val="00CC315C"/>
    <w:rsid w:val="00CE71FF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C6294"/>
    <w:rsid w:val="00DC74E6"/>
    <w:rsid w:val="00DD5423"/>
    <w:rsid w:val="00DD7275"/>
    <w:rsid w:val="00DF30C0"/>
    <w:rsid w:val="00DF612E"/>
    <w:rsid w:val="00E037F0"/>
    <w:rsid w:val="00E243D4"/>
    <w:rsid w:val="00E40449"/>
    <w:rsid w:val="00E43739"/>
    <w:rsid w:val="00E71F56"/>
    <w:rsid w:val="00E75EFE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  <w:rsid w:val="00FE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Ficenec, Caroline, Superior Court</cp:lastModifiedBy>
  <cp:revision>14</cp:revision>
  <cp:lastPrinted>2009-06-17T18:13:00Z</cp:lastPrinted>
  <dcterms:created xsi:type="dcterms:W3CDTF">2020-05-06T18:20:00Z</dcterms:created>
  <dcterms:modified xsi:type="dcterms:W3CDTF">2024-07-10T15:55:00Z</dcterms:modified>
</cp:coreProperties>
</file>